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EE1D78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B55DC"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="00FB55DC"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="00FB55DC"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:rsidR="003272EE" w:rsidRPr="00423359" w:rsidRDefault="00EE1D78" w:rsidP="003272EE">
      <w:pPr>
        <w:pStyle w:val="Akapitzlist"/>
        <w:ind w:left="426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</w:rPr>
        <w:t xml:space="preserve">opracowanie programu </w:t>
      </w:r>
      <w:proofErr w:type="spellStart"/>
      <w:r>
        <w:rPr>
          <w:b/>
          <w:bCs/>
          <w:color w:val="000000"/>
          <w:sz w:val="24"/>
          <w:szCs w:val="24"/>
        </w:rPr>
        <w:t>funkcjonalo</w:t>
      </w:r>
      <w:proofErr w:type="spellEnd"/>
      <w:r>
        <w:rPr>
          <w:b/>
          <w:bCs/>
          <w:color w:val="000000"/>
          <w:sz w:val="24"/>
          <w:szCs w:val="24"/>
        </w:rPr>
        <w:t xml:space="preserve">-użytkowego (PFU) dla wykonania kompleksowej dokumentacji projektowej pod potrzeby </w:t>
      </w:r>
      <w:r w:rsidR="005A742B">
        <w:rPr>
          <w:b/>
          <w:bCs/>
          <w:color w:val="000000"/>
          <w:sz w:val="24"/>
          <w:szCs w:val="24"/>
        </w:rPr>
        <w:t>dla realizacji zadania inwestycyjn</w:t>
      </w:r>
      <w:r>
        <w:rPr>
          <w:b/>
          <w:bCs/>
          <w:color w:val="000000"/>
          <w:sz w:val="24"/>
          <w:szCs w:val="24"/>
        </w:rPr>
        <w:t>ego pn. „Budowa Dolnośląskiego Centrum Sportu i Rekreacji</w:t>
      </w:r>
      <w:r w:rsidR="005F3379" w:rsidRPr="00423359">
        <w:rPr>
          <w:b/>
          <w:bCs/>
          <w:color w:val="000000"/>
          <w:sz w:val="24"/>
          <w:szCs w:val="24"/>
        </w:rPr>
        <w:t>”</w:t>
      </w:r>
      <w:r w:rsidR="003272EE" w:rsidRPr="00423359">
        <w:rPr>
          <w:b/>
          <w:bCs/>
          <w:color w:val="000000"/>
          <w:sz w:val="24"/>
          <w:szCs w:val="24"/>
        </w:rPr>
        <w:t>,</w:t>
      </w:r>
    </w:p>
    <w:p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…………………………………………………PLN</w:t>
      </w:r>
    </w:p>
    <w:p w:rsidR="00FB55DC" w:rsidRPr="00423359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1" w:name="_Hlk4165914"/>
      <w:r w:rsidRPr="00423359">
        <w:rPr>
          <w:sz w:val="24"/>
          <w:szCs w:val="24"/>
        </w:rPr>
        <w:t xml:space="preserve">76 8 185-020 </w:t>
      </w:r>
      <w:bookmarkEnd w:id="1"/>
      <w:r w:rsidRPr="00423359">
        <w:rPr>
          <w:sz w:val="24"/>
          <w:szCs w:val="24"/>
        </w:rPr>
        <w:t>fax. 76 8 185 061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:rsidR="00DE47DD" w:rsidRPr="00423359" w:rsidRDefault="005A742B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Oświadczamy, że zapoznałem</w:t>
      </w:r>
      <w:r w:rsidR="00DE47DD" w:rsidRPr="00423359">
        <w:rPr>
          <w:color w:val="000000"/>
          <w:sz w:val="24"/>
          <w:szCs w:val="24"/>
        </w:rPr>
        <w:t xml:space="preserve"> się z zapytaniem ofertowym oraz opisem prz</w:t>
      </w:r>
      <w:r>
        <w:rPr>
          <w:color w:val="000000"/>
          <w:sz w:val="24"/>
          <w:szCs w:val="24"/>
        </w:rPr>
        <w:t>edmiotu zamówienia i nie wnoszę</w:t>
      </w:r>
      <w:r w:rsidR="00DE47DD" w:rsidRPr="00423359">
        <w:rPr>
          <w:color w:val="000000"/>
          <w:sz w:val="24"/>
          <w:szCs w:val="24"/>
        </w:rPr>
        <w:t xml:space="preserve"> do </w:t>
      </w:r>
      <w:r>
        <w:rPr>
          <w:color w:val="000000"/>
          <w:sz w:val="24"/>
          <w:szCs w:val="24"/>
        </w:rPr>
        <w:t>nich zastrzeżeń oraz oświadczam, że zdobyłem</w:t>
      </w:r>
      <w:r w:rsidR="00DE47DD" w:rsidRPr="00423359">
        <w:rPr>
          <w:color w:val="000000"/>
          <w:sz w:val="24"/>
          <w:szCs w:val="24"/>
        </w:rPr>
        <w:t xml:space="preserve"> konieczne informacje do przygotowania Oferty 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5A742B">
        <w:rPr>
          <w:color w:val="000000"/>
          <w:sz w:val="24"/>
          <w:szCs w:val="24"/>
        </w:rPr>
        <w:t>, Z</w:t>
      </w:r>
      <w:r w:rsidR="000323AE">
        <w:rPr>
          <w:color w:val="000000"/>
          <w:sz w:val="24"/>
          <w:szCs w:val="24"/>
        </w:rPr>
        <w:t>amawiający dopuszcza częściowe zapłaty po wykonaniu etapu zadania, potwierdzonego protokołem odbioru przez obie strony.</w:t>
      </w:r>
    </w:p>
    <w:p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lastRenderedPageBreak/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:rsidR="00FB55DC" w:rsidRPr="00423359" w:rsidRDefault="005A742B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Zapoznałem</w:t>
      </w:r>
      <w:r w:rsidR="00FB55DC" w:rsidRPr="00423359">
        <w:rPr>
          <w:color w:val="000000"/>
          <w:sz w:val="24"/>
          <w:szCs w:val="24"/>
        </w:rPr>
        <w:t xml:space="preserve"> się z lokalnymi waru</w:t>
      </w:r>
      <w:r>
        <w:rPr>
          <w:color w:val="000000"/>
          <w:sz w:val="24"/>
          <w:szCs w:val="24"/>
        </w:rPr>
        <w:t>nkami realizacji oraz zdobyłem</w:t>
      </w:r>
      <w:r w:rsidR="00FB55DC" w:rsidRPr="00423359">
        <w:rPr>
          <w:color w:val="000000"/>
          <w:sz w:val="24"/>
          <w:szCs w:val="24"/>
        </w:rPr>
        <w:t xml:space="preserve">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="00FB55DC"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498" w:rsidRDefault="00437498" w:rsidP="00FB6C60">
      <w:r>
        <w:separator/>
      </w:r>
    </w:p>
  </w:endnote>
  <w:endnote w:type="continuationSeparator" w:id="0">
    <w:p w:rsidR="00437498" w:rsidRDefault="00437498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651315"/>
      <w:docPartObj>
        <w:docPartGallery w:val="Page Numbers (Bottom of Page)"/>
        <w:docPartUnique/>
      </w:docPartObj>
    </w:sdtPr>
    <w:sdtEndPr/>
    <w:sdtContent>
      <w:p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D78">
          <w:rPr>
            <w:noProof/>
          </w:rPr>
          <w:t>1</w:t>
        </w:r>
        <w:r>
          <w:fldChar w:fldCharType="end"/>
        </w:r>
      </w:p>
    </w:sdtContent>
  </w:sdt>
  <w:p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498" w:rsidRDefault="00437498" w:rsidP="00FB6C60">
      <w:r>
        <w:separator/>
      </w:r>
    </w:p>
  </w:footnote>
  <w:footnote w:type="continuationSeparator" w:id="0">
    <w:p w:rsidR="00437498" w:rsidRDefault="00437498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28A2"/>
    <w:rsid w:val="00324FB0"/>
    <w:rsid w:val="003272EE"/>
    <w:rsid w:val="00355476"/>
    <w:rsid w:val="00384CB8"/>
    <w:rsid w:val="00387E3B"/>
    <w:rsid w:val="00392A99"/>
    <w:rsid w:val="00393526"/>
    <w:rsid w:val="003A698D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37498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81BE9"/>
    <w:rsid w:val="005972A4"/>
    <w:rsid w:val="005A2D92"/>
    <w:rsid w:val="005A6FEC"/>
    <w:rsid w:val="005A742B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E1D78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7C4B-F5ED-4B80-B4C7-42E2F01FB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6</cp:revision>
  <cp:lastPrinted>2019-03-22T15:54:00Z</cp:lastPrinted>
  <dcterms:created xsi:type="dcterms:W3CDTF">2019-06-27T08:40:00Z</dcterms:created>
  <dcterms:modified xsi:type="dcterms:W3CDTF">2020-11-26T13:46:00Z</dcterms:modified>
</cp:coreProperties>
</file>