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FCB19" w14:textId="77777777" w:rsidR="00475BB9" w:rsidRPr="00423359" w:rsidRDefault="00475BB9" w:rsidP="00384CB8">
      <w:pPr>
        <w:rPr>
          <w:rFonts w:ascii="Times New Roman" w:hAnsi="Times New Roman" w:cs="Times New Roman"/>
          <w:sz w:val="24"/>
          <w:szCs w:val="24"/>
        </w:rPr>
      </w:pPr>
    </w:p>
    <w:p w14:paraId="365F7ECF" w14:textId="77777777" w:rsidR="00FB55DC" w:rsidRPr="00423359" w:rsidRDefault="00FB55DC" w:rsidP="007642AB">
      <w:pPr>
        <w:jc w:val="right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Za</w:t>
      </w:r>
      <w:r w:rsidR="003272EE" w:rsidRPr="00423359">
        <w:rPr>
          <w:rFonts w:ascii="Times New Roman" w:hAnsi="Times New Roman" w:cs="Times New Roman"/>
          <w:sz w:val="24"/>
          <w:szCs w:val="24"/>
        </w:rPr>
        <w:t>łącznik nr 1</w:t>
      </w:r>
      <w:r w:rsidRPr="00423359">
        <w:rPr>
          <w:rFonts w:ascii="Times New Roman" w:hAnsi="Times New Roman" w:cs="Times New Roman"/>
          <w:sz w:val="24"/>
          <w:szCs w:val="24"/>
        </w:rPr>
        <w:t xml:space="preserve"> </w:t>
      </w:r>
      <w:r w:rsidR="007642AB" w:rsidRPr="00423359">
        <w:rPr>
          <w:rFonts w:ascii="Times New Roman" w:hAnsi="Times New Roman" w:cs="Times New Roman"/>
          <w:sz w:val="24"/>
          <w:szCs w:val="24"/>
        </w:rPr>
        <w:t>zapytania ofertowego</w:t>
      </w:r>
    </w:p>
    <w:p w14:paraId="0890A771" w14:textId="77777777" w:rsidR="00FB55DC" w:rsidRPr="00423359" w:rsidRDefault="00FB55DC" w:rsidP="00FB55DC">
      <w:pPr>
        <w:pStyle w:val="Akapitzlist"/>
        <w:shd w:val="clear" w:color="auto" w:fill="FFFFFF"/>
        <w:tabs>
          <w:tab w:val="left" w:pos="259"/>
          <w:tab w:val="left" w:leader="dot" w:pos="8837"/>
        </w:tabs>
        <w:spacing w:before="283"/>
        <w:ind w:left="284"/>
        <w:jc w:val="center"/>
        <w:rPr>
          <w:b/>
          <w:spacing w:val="-1"/>
          <w:sz w:val="24"/>
          <w:szCs w:val="24"/>
        </w:rPr>
      </w:pPr>
      <w:r w:rsidRPr="00423359">
        <w:rPr>
          <w:b/>
          <w:spacing w:val="-1"/>
          <w:sz w:val="24"/>
          <w:szCs w:val="24"/>
        </w:rPr>
        <w:t>FORMULARZ OFERTOWY</w:t>
      </w:r>
    </w:p>
    <w:p w14:paraId="30743E2B" w14:textId="77777777" w:rsidR="00FB55DC" w:rsidRPr="00423359" w:rsidRDefault="00FB55DC" w:rsidP="00FB55DC">
      <w:pPr>
        <w:pStyle w:val="Akapitzlist"/>
        <w:shd w:val="clear" w:color="auto" w:fill="FFFFFF"/>
        <w:tabs>
          <w:tab w:val="left" w:pos="259"/>
          <w:tab w:val="left" w:leader="dot" w:pos="8837"/>
        </w:tabs>
        <w:spacing w:before="283"/>
        <w:ind w:left="284"/>
        <w:jc w:val="center"/>
        <w:rPr>
          <w:b/>
          <w:spacing w:val="-1"/>
          <w:sz w:val="24"/>
          <w:szCs w:val="24"/>
        </w:rPr>
      </w:pPr>
    </w:p>
    <w:p w14:paraId="7681C039" w14:textId="77777777" w:rsidR="00FB55DC" w:rsidRPr="00423359" w:rsidRDefault="00FB55DC" w:rsidP="00FB55DC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5523649" w14:textId="77777777" w:rsidR="00055EE5" w:rsidRDefault="00FB55DC" w:rsidP="00FB55DC">
      <w:pPr>
        <w:ind w:left="142"/>
        <w:rPr>
          <w:rFonts w:ascii="Times New Roman" w:hAnsi="Times New Roman" w:cs="Times New Roman"/>
          <w:bCs/>
          <w:sz w:val="24"/>
          <w:szCs w:val="24"/>
        </w:rPr>
      </w:pPr>
      <w:r w:rsidRPr="0042335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 odpowiedzi na </w:t>
      </w:r>
      <w:r w:rsidRPr="00423359">
        <w:rPr>
          <w:rFonts w:ascii="Times New Roman" w:hAnsi="Times New Roman" w:cs="Times New Roman"/>
          <w:bCs/>
          <w:sz w:val="24"/>
          <w:szCs w:val="24"/>
        </w:rPr>
        <w:t>zaproszenie do udziału w postępowan</w:t>
      </w:r>
      <w:r w:rsidR="00055EE5">
        <w:rPr>
          <w:rFonts w:ascii="Times New Roman" w:hAnsi="Times New Roman" w:cs="Times New Roman"/>
          <w:bCs/>
          <w:sz w:val="24"/>
          <w:szCs w:val="24"/>
        </w:rPr>
        <w:t xml:space="preserve">iu na pełnienie funkcji inspektora nadzoru inwestorskiego nad realizacja zadania pn. </w:t>
      </w:r>
    </w:p>
    <w:p w14:paraId="3B2CFDAC" w14:textId="1E20FCB8" w:rsidR="003272EE" w:rsidRPr="00055EE5" w:rsidRDefault="00055EE5" w:rsidP="00055EE5">
      <w:pPr>
        <w:ind w:left="142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55EE5">
        <w:rPr>
          <w:rFonts w:ascii="Times New Roman" w:hAnsi="Times New Roman" w:cs="Times New Roman"/>
          <w:b/>
          <w:sz w:val="24"/>
          <w:szCs w:val="24"/>
        </w:rPr>
        <w:t xml:space="preserve">„Przebudowa oświetlenia drogowego na terenie Gminy Chocianów w ramach konkursu horyzontalnego Gmin Polanica-Zdrój, Chocianów, Ścinawa i Miasta Lubin – część I </w:t>
      </w:r>
      <w:proofErr w:type="spellStart"/>
      <w:r w:rsidRPr="00055EE5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055EE5">
        <w:rPr>
          <w:rFonts w:ascii="Times New Roman" w:hAnsi="Times New Roman" w:cs="Times New Roman"/>
          <w:b/>
          <w:sz w:val="24"/>
          <w:szCs w:val="24"/>
        </w:rPr>
        <w:t xml:space="preserve"> część II”</w:t>
      </w:r>
    </w:p>
    <w:p w14:paraId="480C7445" w14:textId="77777777" w:rsidR="00FB55DC" w:rsidRPr="00423359" w:rsidRDefault="00FB55DC" w:rsidP="00FB55DC">
      <w:pPr>
        <w:ind w:left="142"/>
        <w:jc w:val="center"/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</w:pPr>
    </w:p>
    <w:p w14:paraId="20D54B2B" w14:textId="77777777" w:rsidR="00FB55DC" w:rsidRPr="00423359" w:rsidRDefault="003272EE" w:rsidP="00FB55DC">
      <w:pPr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FB55DC" w:rsidRPr="00423359">
        <w:rPr>
          <w:rFonts w:ascii="Times New Roman" w:hAnsi="Times New Roman" w:cs="Times New Roman"/>
          <w:color w:val="000000"/>
          <w:sz w:val="24"/>
          <w:szCs w:val="24"/>
        </w:rPr>
        <w:t xml:space="preserve">feruję wykonanie </w:t>
      </w:r>
      <w:r w:rsidR="00FB55DC" w:rsidRPr="00423359">
        <w:rPr>
          <w:rFonts w:ascii="Times New Roman" w:hAnsi="Times New Roman" w:cs="Times New Roman"/>
          <w:b/>
          <w:color w:val="000000"/>
          <w:sz w:val="24"/>
          <w:szCs w:val="24"/>
        </w:rPr>
        <w:t>przedmiotu zamówienia</w:t>
      </w:r>
      <w:r w:rsidR="00FB55DC" w:rsidRPr="00423359">
        <w:rPr>
          <w:rFonts w:ascii="Times New Roman" w:hAnsi="Times New Roman" w:cs="Times New Roman"/>
          <w:color w:val="000000"/>
          <w:sz w:val="24"/>
          <w:szCs w:val="24"/>
        </w:rPr>
        <w:t xml:space="preserve"> zgodnie z wymogami zawartymi </w:t>
      </w:r>
      <w:r w:rsidR="00FB55DC" w:rsidRPr="00423359">
        <w:rPr>
          <w:rFonts w:ascii="Times New Roman" w:hAnsi="Times New Roman" w:cs="Times New Roman"/>
          <w:color w:val="000000"/>
          <w:sz w:val="24"/>
          <w:szCs w:val="24"/>
        </w:rPr>
        <w:br/>
        <w:t>w zaproszeniu do udziału w postępowaniu na następujących warunkach:</w:t>
      </w:r>
    </w:p>
    <w:p w14:paraId="31B16AC4" w14:textId="77777777" w:rsidR="00FB55DC" w:rsidRPr="00423359" w:rsidRDefault="00FB55DC" w:rsidP="00FB55DC">
      <w:pPr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E59B93E" w14:textId="77777777" w:rsidR="00FB55DC" w:rsidRPr="00423359" w:rsidRDefault="00FB55DC" w:rsidP="00FB55DC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sz w:val="24"/>
          <w:szCs w:val="24"/>
        </w:rPr>
        <w:t>W kryterium cena</w:t>
      </w: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532469C5" w14:textId="77777777" w:rsidR="00FB55DC" w:rsidRPr="00423359" w:rsidRDefault="00FB55DC" w:rsidP="00FB55DC">
      <w:pPr>
        <w:ind w:left="567" w:hanging="425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Cena ofertowa brutto …………………………………………………PLN</w:t>
      </w:r>
    </w:p>
    <w:p w14:paraId="36FA9A49" w14:textId="77777777" w:rsidR="00FB55DC" w:rsidRPr="00423359" w:rsidRDefault="00FB55DC" w:rsidP="00FB55DC">
      <w:pPr>
        <w:ind w:left="567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słownie złotych:………………………………………………………………………..</w:t>
      </w:r>
    </w:p>
    <w:p w14:paraId="46FDB5B1" w14:textId="77777777" w:rsidR="00FB55DC" w:rsidRPr="00423359" w:rsidRDefault="00FB55DC" w:rsidP="00FB55DC">
      <w:pPr>
        <w:ind w:left="567" w:hanging="425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Cena ofertowa netto …………………………………………………PLN</w:t>
      </w:r>
    </w:p>
    <w:p w14:paraId="0E30129B" w14:textId="77777777" w:rsidR="00FB55DC" w:rsidRPr="00423359" w:rsidRDefault="00FB55DC" w:rsidP="00387E3B">
      <w:pPr>
        <w:ind w:left="567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słownie złotych:………………………………………………………………………..</w:t>
      </w:r>
    </w:p>
    <w:p w14:paraId="65468CD6" w14:textId="77777777" w:rsidR="00FB55DC" w:rsidRPr="00423359" w:rsidRDefault="00FB55DC" w:rsidP="00FB55DC">
      <w:pPr>
        <w:ind w:left="142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Dane dotyczące Zamawiającego:</w:t>
      </w:r>
    </w:p>
    <w:p w14:paraId="5E95E759" w14:textId="77777777"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Gmina Chocianów – Urząd Miasta i Gminy w Chocianowie</w:t>
      </w:r>
    </w:p>
    <w:p w14:paraId="37D939F8" w14:textId="77777777"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ul. Ratuszowa 10</w:t>
      </w:r>
    </w:p>
    <w:p w14:paraId="2391A381" w14:textId="77777777"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59-140 Chocianów</w:t>
      </w:r>
    </w:p>
    <w:p w14:paraId="253A5F7C" w14:textId="77777777"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 xml:space="preserve">tel. </w:t>
      </w:r>
      <w:bookmarkStart w:id="0" w:name="_Hlk4165914"/>
      <w:r w:rsidRPr="00423359">
        <w:rPr>
          <w:sz w:val="24"/>
          <w:szCs w:val="24"/>
        </w:rPr>
        <w:t xml:space="preserve">76 8 185-020 </w:t>
      </w:r>
      <w:bookmarkEnd w:id="0"/>
      <w:r w:rsidRPr="00423359">
        <w:rPr>
          <w:sz w:val="24"/>
          <w:szCs w:val="24"/>
        </w:rPr>
        <w:t>fax. 76 8 185 061</w:t>
      </w:r>
    </w:p>
    <w:p w14:paraId="4B6DE6CC" w14:textId="77777777"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NIP: 692-22-53-913</w:t>
      </w:r>
    </w:p>
    <w:p w14:paraId="523BF647" w14:textId="77777777"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REGON: 390647570</w:t>
      </w:r>
    </w:p>
    <w:p w14:paraId="6163D749" w14:textId="77777777"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Dane dotyczące Wykonawcy:</w:t>
      </w:r>
    </w:p>
    <w:p w14:paraId="4E46EF06" w14:textId="77777777"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Nazwa..........................................................................................................................</w:t>
      </w:r>
    </w:p>
    <w:p w14:paraId="124C9B6A" w14:textId="77777777"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Siedziba..................................................................................woj................................</w:t>
      </w:r>
    </w:p>
    <w:p w14:paraId="1FF2EA02" w14:textId="77777777"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telefonu/faksu........................................................................................................</w:t>
      </w:r>
    </w:p>
    <w:p w14:paraId="4508008E" w14:textId="77777777" w:rsidR="008A4BE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NIP...........................................................................................................................</w:t>
      </w:r>
    </w:p>
    <w:p w14:paraId="5F0A1968" w14:textId="77777777"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REGON......................................................................................</w:t>
      </w:r>
      <w:r w:rsidR="008A4BEC" w:rsidRPr="00423359">
        <w:rPr>
          <w:rFonts w:ascii="Times New Roman" w:hAnsi="Times New Roman" w:cs="Times New Roman"/>
          <w:color w:val="000000"/>
          <w:sz w:val="24"/>
          <w:szCs w:val="24"/>
        </w:rPr>
        <w:t>..............................</w:t>
      </w:r>
    </w:p>
    <w:p w14:paraId="217D921C" w14:textId="77777777" w:rsidR="00FB55DC" w:rsidRPr="00423359" w:rsidRDefault="00EF3E1F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konta bankowego …………………………………………………………………</w:t>
      </w:r>
    </w:p>
    <w:p w14:paraId="695B0227" w14:textId="77777777"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Osoba do kontaktu:(imię, nazwisko, nr telefonu, fax., adres e-mail)</w:t>
      </w:r>
    </w:p>
    <w:p w14:paraId="636E8508" w14:textId="77777777" w:rsidR="00FB55DC" w:rsidRPr="00423359" w:rsidRDefault="00FB55DC" w:rsidP="008A4BE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……………...................................................................................................................</w:t>
      </w:r>
    </w:p>
    <w:p w14:paraId="21F26F35" w14:textId="77777777" w:rsidR="008A4BEC" w:rsidRPr="00423359" w:rsidRDefault="008A4BEC" w:rsidP="008A4BE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CA0FBEC" w14:textId="77777777"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Zobowiązania Wykonawcy:</w:t>
      </w:r>
    </w:p>
    <w:p w14:paraId="76ED8B5C" w14:textId="77777777" w:rsidR="00FB55DC" w:rsidRPr="00423359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podana kwota ofertowa</w:t>
      </w:r>
      <w:r w:rsidR="00F147A0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 xml:space="preserve">obejmuje wszelkie koszty związane </w:t>
      </w:r>
      <w:r w:rsidRPr="00423359">
        <w:rPr>
          <w:color w:val="000000"/>
          <w:sz w:val="24"/>
          <w:szCs w:val="24"/>
        </w:rPr>
        <w:br/>
        <w:t>z wykonaniem przedmiotu zamówienia;</w:t>
      </w:r>
      <w:r w:rsidR="00DE47DD" w:rsidRPr="00423359">
        <w:rPr>
          <w:color w:val="000000"/>
          <w:sz w:val="24"/>
          <w:szCs w:val="24"/>
        </w:rPr>
        <w:t xml:space="preserve"> </w:t>
      </w:r>
    </w:p>
    <w:p w14:paraId="120847BA" w14:textId="77777777" w:rsidR="00DE47DD" w:rsidRPr="00423359" w:rsidRDefault="005A742B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Oświadczamy, że zapoznałem</w:t>
      </w:r>
      <w:r w:rsidR="00DE47DD" w:rsidRPr="00423359">
        <w:rPr>
          <w:color w:val="000000"/>
          <w:sz w:val="24"/>
          <w:szCs w:val="24"/>
        </w:rPr>
        <w:t xml:space="preserve"> się z zapytaniem ofertowym oraz opisem prz</w:t>
      </w:r>
      <w:r>
        <w:rPr>
          <w:color w:val="000000"/>
          <w:sz w:val="24"/>
          <w:szCs w:val="24"/>
        </w:rPr>
        <w:t>edmiotu zamówienia i nie wnoszę</w:t>
      </w:r>
      <w:r w:rsidR="00DE47DD" w:rsidRPr="00423359">
        <w:rPr>
          <w:color w:val="000000"/>
          <w:sz w:val="24"/>
          <w:szCs w:val="24"/>
        </w:rPr>
        <w:t xml:space="preserve"> do </w:t>
      </w:r>
      <w:r>
        <w:rPr>
          <w:color w:val="000000"/>
          <w:sz w:val="24"/>
          <w:szCs w:val="24"/>
        </w:rPr>
        <w:t>nich zastrzeżeń oraz oświadczam, że zdobyłem</w:t>
      </w:r>
      <w:r w:rsidR="00DE47DD" w:rsidRPr="00423359">
        <w:rPr>
          <w:color w:val="000000"/>
          <w:sz w:val="24"/>
          <w:szCs w:val="24"/>
        </w:rPr>
        <w:t xml:space="preserve"> konieczne informacje do przygotowania Oferty </w:t>
      </w:r>
    </w:p>
    <w:p w14:paraId="62B4756C" w14:textId="77777777" w:rsidR="00FB55DC" w:rsidRPr="00423359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lastRenderedPageBreak/>
        <w:t>Oświadczam, że uważam się związany</w:t>
      </w:r>
      <w:r w:rsidR="00387E3B" w:rsidRPr="00423359">
        <w:rPr>
          <w:color w:val="000000"/>
          <w:sz w:val="24"/>
          <w:szCs w:val="24"/>
        </w:rPr>
        <w:t xml:space="preserve"> niniejszą ofertą przez okres 3</w:t>
      </w:r>
      <w:r w:rsidRPr="00423359">
        <w:rPr>
          <w:color w:val="000000"/>
          <w:sz w:val="24"/>
          <w:szCs w:val="24"/>
        </w:rPr>
        <w:t>0 dni od daty upływu terminu składania ofert;</w:t>
      </w:r>
    </w:p>
    <w:p w14:paraId="40099BAF" w14:textId="77777777" w:rsidR="00FB55DC" w:rsidRPr="00423359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Akceptuję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termin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wykonania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zamówienia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oraz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warunk</w:t>
      </w:r>
      <w:r w:rsidR="00387E3B" w:rsidRPr="00423359">
        <w:rPr>
          <w:color w:val="000000"/>
          <w:sz w:val="24"/>
          <w:szCs w:val="24"/>
        </w:rPr>
        <w:t xml:space="preserve">i </w:t>
      </w:r>
      <w:r w:rsidRPr="00423359">
        <w:rPr>
          <w:color w:val="000000"/>
          <w:sz w:val="24"/>
          <w:szCs w:val="24"/>
        </w:rPr>
        <w:t>płatności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określone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przez Zamawiającego</w:t>
      </w:r>
      <w:r w:rsidR="005A742B">
        <w:rPr>
          <w:color w:val="000000"/>
          <w:sz w:val="24"/>
          <w:szCs w:val="24"/>
        </w:rPr>
        <w:t>, Z</w:t>
      </w:r>
      <w:r w:rsidR="000323AE">
        <w:rPr>
          <w:color w:val="000000"/>
          <w:sz w:val="24"/>
          <w:szCs w:val="24"/>
        </w:rPr>
        <w:t>amawiający dopuszcza częściowe zapłaty po wykonaniu etapu zadania, potwierdzonego protokołem odbioru przez obie strony.</w:t>
      </w:r>
    </w:p>
    <w:p w14:paraId="4BA64E2F" w14:textId="77777777" w:rsidR="00E16B60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Gwarantuję wykonanie całości niniejszego zamówienia zgodnie z treścią zapytania, obowiązującym prawem oraz wskazaniami Zamawiającego</w:t>
      </w:r>
      <w:r w:rsidR="00E16B60">
        <w:rPr>
          <w:color w:val="000000"/>
          <w:sz w:val="24"/>
          <w:szCs w:val="24"/>
        </w:rPr>
        <w:t>.</w:t>
      </w:r>
    </w:p>
    <w:p w14:paraId="46123119" w14:textId="77777777" w:rsidR="00DE47DD" w:rsidRPr="00E16B60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E16B60">
        <w:rPr>
          <w:color w:val="000000"/>
          <w:sz w:val="24"/>
          <w:szCs w:val="24"/>
        </w:rPr>
        <w:t>W przypadku uznania mojej oferty za najkorzystniejszą, umowę zobowiązujemy się zawrzeć w miejscu i terminie, jakie zostaną wskazane przez Zamawiającego;</w:t>
      </w:r>
      <w:r w:rsidR="00DE47DD" w:rsidRPr="00E16B60">
        <w:rPr>
          <w:color w:val="000000"/>
          <w:sz w:val="24"/>
          <w:szCs w:val="24"/>
        </w:rPr>
        <w:t xml:space="preserve"> Warunki Umowy będą zgodne z:</w:t>
      </w:r>
    </w:p>
    <w:p w14:paraId="42F2659F" w14:textId="77777777" w:rsidR="00DE47DD" w:rsidRPr="00423359" w:rsidRDefault="00DE47DD" w:rsidP="00DE47DD">
      <w:pPr>
        <w:tabs>
          <w:tab w:val="left" w:pos="426"/>
        </w:tabs>
        <w:ind w:left="1419" w:right="178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a) zapytaniem ofertowym,</w:t>
      </w:r>
    </w:p>
    <w:p w14:paraId="683160EC" w14:textId="77777777" w:rsidR="00DE47DD" w:rsidRPr="00423359" w:rsidRDefault="00DE47DD" w:rsidP="00DE47DD">
      <w:pPr>
        <w:tabs>
          <w:tab w:val="left" w:pos="426"/>
        </w:tabs>
        <w:ind w:left="1419" w:right="178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b) opisem przedmiotu zamówienia,</w:t>
      </w:r>
    </w:p>
    <w:p w14:paraId="4960279C" w14:textId="77777777" w:rsidR="00FB55DC" w:rsidRPr="00423359" w:rsidRDefault="00DE47DD" w:rsidP="00DE47DD">
      <w:pPr>
        <w:tabs>
          <w:tab w:val="left" w:pos="426"/>
        </w:tabs>
        <w:ind w:left="1419" w:right="178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c) złożoną przez nas Ofertą.</w:t>
      </w:r>
    </w:p>
    <w:p w14:paraId="08DC5867" w14:textId="77777777" w:rsidR="00FB55DC" w:rsidRPr="00423359" w:rsidRDefault="005A742B" w:rsidP="006C4778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Zapoznałem</w:t>
      </w:r>
      <w:r w:rsidR="00FB55DC" w:rsidRPr="00423359">
        <w:rPr>
          <w:color w:val="000000"/>
          <w:sz w:val="24"/>
          <w:szCs w:val="24"/>
        </w:rPr>
        <w:t xml:space="preserve"> się z lokalnymi waru</w:t>
      </w:r>
      <w:r>
        <w:rPr>
          <w:color w:val="000000"/>
          <w:sz w:val="24"/>
          <w:szCs w:val="24"/>
        </w:rPr>
        <w:t>nkami realizacji oraz zdobyłem</w:t>
      </w:r>
      <w:r w:rsidR="00FB55DC" w:rsidRPr="00423359">
        <w:rPr>
          <w:color w:val="000000"/>
          <w:sz w:val="24"/>
          <w:szCs w:val="24"/>
        </w:rPr>
        <w:t xml:space="preserve"> wszelkie informacje</w:t>
      </w:r>
      <w:r w:rsidR="00F147A0" w:rsidRPr="00423359">
        <w:rPr>
          <w:color w:val="000000"/>
          <w:sz w:val="24"/>
          <w:szCs w:val="24"/>
        </w:rPr>
        <w:t xml:space="preserve"> </w:t>
      </w:r>
      <w:r w:rsidR="00FB55DC" w:rsidRPr="00423359">
        <w:rPr>
          <w:color w:val="000000"/>
          <w:sz w:val="24"/>
          <w:szCs w:val="24"/>
        </w:rPr>
        <w:t xml:space="preserve">konieczne do właściwego przygotowania niniejszej oferty; </w:t>
      </w:r>
    </w:p>
    <w:p w14:paraId="08381AE6" w14:textId="77777777" w:rsidR="007A1C6C" w:rsidRPr="00423359" w:rsidRDefault="007A1C6C" w:rsidP="006C4778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posiadam niezbędną wiedzę i doświadczenie do opracowania przedmiotowej dokumentacji;</w:t>
      </w:r>
    </w:p>
    <w:p w14:paraId="6B6C94DC" w14:textId="77777777" w:rsidR="008B3F57" w:rsidRPr="00423359" w:rsidRDefault="008B3F57" w:rsidP="006C4778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prowadzę rachunek rozliczeniowy do którego prowadzony jest rachunek VAT;</w:t>
      </w:r>
    </w:p>
    <w:p w14:paraId="3F97BBAD" w14:textId="77777777" w:rsidR="000323AE" w:rsidRDefault="000323AE" w:rsidP="000323AE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0323AE">
        <w:rPr>
          <w:color w:val="000000"/>
          <w:sz w:val="24"/>
          <w:szCs w:val="24"/>
        </w:rPr>
        <w:t>Oświadcza</w:t>
      </w:r>
      <w:r>
        <w:rPr>
          <w:color w:val="000000"/>
          <w:sz w:val="24"/>
          <w:szCs w:val="24"/>
        </w:rPr>
        <w:t>m, że znajduję się w sytuacji finansowej i ekonomicznej gwarantującej wykonanie zadania w całości na określonych wyżej warunkach.</w:t>
      </w:r>
    </w:p>
    <w:p w14:paraId="3B07AA26" w14:textId="77777777" w:rsidR="000323AE" w:rsidRDefault="000323AE" w:rsidP="000323AE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Oświadczam, że jako podmiot składający ofertę nie jestem powiązany z zamawiającym osobowo lub kapitałowo.</w:t>
      </w:r>
    </w:p>
    <w:p w14:paraId="30174687" w14:textId="77777777" w:rsidR="00E16B60" w:rsidRPr="000323AE" w:rsidRDefault="00E16B60" w:rsidP="00E16B60">
      <w:pPr>
        <w:pStyle w:val="Akapitzlist"/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</w:p>
    <w:p w14:paraId="07F970E7" w14:textId="77777777" w:rsidR="00FB55DC" w:rsidRPr="00423359" w:rsidRDefault="00FB55DC" w:rsidP="00FB55D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Do oferty załączono następujące dokumenty:</w:t>
      </w:r>
    </w:p>
    <w:p w14:paraId="076D08D1" w14:textId="77777777"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7CF7E48E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4D08295A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4D272EA5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73355EAF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617E4B3F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45198A7A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7FE234F2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241624D2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008F5E57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1722DF1D" w14:textId="77777777" w:rsidR="00FB55DC" w:rsidRPr="00423359" w:rsidRDefault="00FB55DC" w:rsidP="00FB55DC">
      <w:pPr>
        <w:pStyle w:val="Akapitzlist"/>
        <w:rPr>
          <w:color w:val="000000"/>
          <w:sz w:val="24"/>
          <w:szCs w:val="24"/>
        </w:rPr>
      </w:pPr>
    </w:p>
    <w:p w14:paraId="2FD61528" w14:textId="77777777"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42F678A9" w14:textId="77777777"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047FB46B" w14:textId="77777777"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32390D8A" w14:textId="77777777" w:rsidR="00FB55DC" w:rsidRPr="00423359" w:rsidRDefault="00FB55DC" w:rsidP="00FB55DC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</w:t>
      </w:r>
    </w:p>
    <w:p w14:paraId="51C94877" w14:textId="77777777" w:rsidR="00FB55DC" w:rsidRPr="00423359" w:rsidRDefault="00FB55DC" w:rsidP="00FB55DC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 xml:space="preserve"> Data i podpis uprawnionego przedstawiciela Wykonawcy</w:t>
      </w:r>
    </w:p>
    <w:p w14:paraId="31EDD533" w14:textId="77777777" w:rsidR="00FB55DC" w:rsidRPr="00423359" w:rsidRDefault="00FB55DC" w:rsidP="00A470F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C18C273" w14:textId="77777777" w:rsidR="00DE47DD" w:rsidRPr="00423359" w:rsidRDefault="00DE47DD" w:rsidP="00A470F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E85CBE" w14:textId="77777777" w:rsidR="00DE47DD" w:rsidRPr="00423359" w:rsidRDefault="00DE47DD" w:rsidP="00DE47DD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br w:type="column"/>
      </w:r>
      <w:r w:rsidRPr="00423359">
        <w:rPr>
          <w:rFonts w:ascii="Times New Roman" w:hAnsi="Times New Roman" w:cs="Times New Roman"/>
          <w:sz w:val="24"/>
          <w:szCs w:val="24"/>
        </w:rPr>
        <w:lastRenderedPageBreak/>
        <w:t>OBOWIĄZEK  INFORMACYJNY</w:t>
      </w:r>
    </w:p>
    <w:p w14:paraId="693AA9E1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941A2C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1.</w:t>
      </w:r>
      <w:r w:rsidRPr="00423359">
        <w:rPr>
          <w:rFonts w:ascii="Times New Roman" w:hAnsi="Times New Roman" w:cs="Times New Roman"/>
          <w:sz w:val="24"/>
          <w:szCs w:val="24"/>
        </w:rPr>
        <w:tab/>
        <w:t>Gmina Chocianów informuje, że Administratorem danych, czyli podmiotem decydującym o tym, jak będą wykorzystywane Państwa dane osobowe, jest Burmistrz Miasta i Gminy mający swoją siedzibę w Chocianowie (59-140), ul. Ratuszowa 10.</w:t>
      </w:r>
    </w:p>
    <w:p w14:paraId="6EBCC001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2.</w:t>
      </w:r>
      <w:r w:rsidRPr="00423359">
        <w:rPr>
          <w:rFonts w:ascii="Times New Roman" w:hAnsi="Times New Roman" w:cs="Times New Roman"/>
          <w:sz w:val="24"/>
          <w:szCs w:val="24"/>
        </w:rPr>
        <w:tab/>
        <w:t>Podanie przez Państwa danych osobowych jest wymogiem ustawowym.</w:t>
      </w:r>
    </w:p>
    <w:p w14:paraId="5A1EE524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Są Państwo zobowiązani do ich podania, a konsekwencją ich niepodania będzie brak możliwości załatwienia sprawy będącej wymogiem ustawowym Administratora danych.</w:t>
      </w:r>
    </w:p>
    <w:p w14:paraId="6E497CCD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3.</w:t>
      </w:r>
      <w:r w:rsidRPr="00423359">
        <w:rPr>
          <w:rFonts w:ascii="Times New Roman" w:hAnsi="Times New Roman" w:cs="Times New Roman"/>
          <w:sz w:val="24"/>
          <w:szCs w:val="24"/>
        </w:rPr>
        <w:tab/>
        <w:t>Państwa dane osobowe będą przetwarzane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tzn. dane będą przetwarzane na podstawie przepisów prawa, a w szczególnych przypadkach - na podstawie zgody udzielonej przez Państwo albo w związku z wykonywaniem umowy, której jesteście Państwo stroną.</w:t>
      </w:r>
    </w:p>
    <w:p w14:paraId="1445C5CD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4.</w:t>
      </w:r>
      <w:r w:rsidRPr="00423359">
        <w:rPr>
          <w:rFonts w:ascii="Times New Roman" w:hAnsi="Times New Roman" w:cs="Times New Roman"/>
          <w:sz w:val="24"/>
          <w:szCs w:val="24"/>
        </w:rPr>
        <w:tab/>
        <w:t>Państwa dane osobowe będą przetwarzane przez pracowników Starostwa w celu wypełnienia obowiązku prawnego ciążącego na Administratorze danych, a przetwarzanie jest niezbędne do wykonania zadania realizowanego w interesie publicznym, lub w ramach sprawowania władzy publicznej powierzonej Administratorowi danych.</w:t>
      </w:r>
    </w:p>
    <w:p w14:paraId="53C210BB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5.</w:t>
      </w:r>
      <w:r w:rsidRPr="00423359">
        <w:rPr>
          <w:rFonts w:ascii="Times New Roman" w:hAnsi="Times New Roman" w:cs="Times New Roman"/>
          <w:sz w:val="24"/>
          <w:szCs w:val="24"/>
        </w:rPr>
        <w:tab/>
        <w:t>Odbiorcą Państwa danych osobowych mogą być podmioty uprawnione na podstawie przepisów prawa.</w:t>
      </w:r>
    </w:p>
    <w:p w14:paraId="5708A5CE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6.</w:t>
      </w:r>
      <w:r w:rsidRPr="00423359">
        <w:rPr>
          <w:rFonts w:ascii="Times New Roman" w:hAnsi="Times New Roman" w:cs="Times New Roman"/>
          <w:sz w:val="24"/>
          <w:szCs w:val="24"/>
        </w:rPr>
        <w:tab/>
        <w:t>Państwa dane osobowe nie będą przekazywane do państwa trzeciego/organizacji międzynarodowej.</w:t>
      </w:r>
    </w:p>
    <w:p w14:paraId="01CDC1CE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7.</w:t>
      </w:r>
      <w:r w:rsidRPr="00423359">
        <w:rPr>
          <w:rFonts w:ascii="Times New Roman" w:hAnsi="Times New Roman" w:cs="Times New Roman"/>
          <w:sz w:val="24"/>
          <w:szCs w:val="24"/>
        </w:rPr>
        <w:tab/>
        <w:t xml:space="preserve">Państwa dane nie będą przetwarzane w sposób zautomatyzowany, w tym nie będą podlegały profilowaniu. </w:t>
      </w:r>
    </w:p>
    <w:p w14:paraId="4D90B9E0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8.</w:t>
      </w:r>
      <w:r w:rsidRPr="00423359">
        <w:rPr>
          <w:rFonts w:ascii="Times New Roman" w:hAnsi="Times New Roman" w:cs="Times New Roman"/>
          <w:sz w:val="24"/>
          <w:szCs w:val="24"/>
        </w:rPr>
        <w:tab/>
        <w:t>Dane osobowe będą przechowywane przez okres wynikający z przepisów prawa.</w:t>
      </w:r>
    </w:p>
    <w:p w14:paraId="4437AF80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9.</w:t>
      </w:r>
      <w:r w:rsidRPr="00423359">
        <w:rPr>
          <w:rFonts w:ascii="Times New Roman" w:hAnsi="Times New Roman" w:cs="Times New Roman"/>
          <w:sz w:val="24"/>
          <w:szCs w:val="24"/>
        </w:rPr>
        <w:tab/>
        <w:t>Inspektor Ochrony Danych:</w:t>
      </w:r>
    </w:p>
    <w:p w14:paraId="2754AC46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Dane kontaktowe IOD: Gmina Chocianów w Chocianowie  (59-140), ul. Ratuszowa 10,</w:t>
      </w:r>
    </w:p>
    <w:p w14:paraId="7661CD0C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nr tel. 76 8 185-020, adres e-mail: bok@chocianow.pl</w:t>
      </w:r>
    </w:p>
    <w:p w14:paraId="21043A79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10.</w:t>
      </w:r>
      <w:r w:rsidRPr="00423359">
        <w:rPr>
          <w:rFonts w:ascii="Times New Roman" w:hAnsi="Times New Roman" w:cs="Times New Roman"/>
          <w:sz w:val="24"/>
          <w:szCs w:val="24"/>
        </w:rPr>
        <w:tab/>
        <w:t>Mają Państwo prawo do żądania od Administratora danych dostępu do Państwa danych osobowych, ich sprostowania, ograniczenia przetwarzania oraz prawo do przenoszenia danych, a także - w przypadkach przewidzianych prawem - prawo do usunięcia danych     i prawo do wniesienia sprzeciwu wobec przetwarzania Państwa danych.</w:t>
      </w:r>
    </w:p>
    <w:p w14:paraId="3A440A33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11.</w:t>
      </w:r>
      <w:r w:rsidRPr="00423359">
        <w:rPr>
          <w:rFonts w:ascii="Times New Roman" w:hAnsi="Times New Roman" w:cs="Times New Roman"/>
          <w:sz w:val="24"/>
          <w:szCs w:val="24"/>
        </w:rPr>
        <w:tab/>
        <w:t>Mają Państwo prawo do wniesienia skargi do organu nadzorczego, którym jest Prezes Urzędu Ochrony Danych Osobowych mający swoją siedzibę w Warszawie (00-193), przy ul. Stawki 2.</w:t>
      </w:r>
    </w:p>
    <w:p w14:paraId="5F4822FD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73234B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Informujemy również, że w trosce o zachowanie najwyższej staranności w zakresie ochrony Państwa danych osobowych</w:t>
      </w:r>
      <w:r w:rsidR="00423359" w:rsidRPr="00423359">
        <w:rPr>
          <w:rFonts w:ascii="Times New Roman" w:hAnsi="Times New Roman" w:cs="Times New Roman"/>
          <w:sz w:val="24"/>
          <w:szCs w:val="24"/>
        </w:rPr>
        <w:t>.</w:t>
      </w:r>
    </w:p>
    <w:sectPr w:rsidR="00DE47DD" w:rsidRPr="00423359" w:rsidSect="00384CB8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BFCFF" w14:textId="77777777" w:rsidR="00572874" w:rsidRDefault="00572874" w:rsidP="00FB6C60">
      <w:r>
        <w:separator/>
      </w:r>
    </w:p>
  </w:endnote>
  <w:endnote w:type="continuationSeparator" w:id="0">
    <w:p w14:paraId="1C1FE831" w14:textId="77777777" w:rsidR="00572874" w:rsidRDefault="00572874" w:rsidP="00FB6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1651315"/>
      <w:docPartObj>
        <w:docPartGallery w:val="Page Numbers (Bottom of Page)"/>
        <w:docPartUnique/>
      </w:docPartObj>
    </w:sdtPr>
    <w:sdtEndPr/>
    <w:sdtContent>
      <w:p w14:paraId="3295DB23" w14:textId="77777777" w:rsidR="00355476" w:rsidRDefault="003554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42B">
          <w:rPr>
            <w:noProof/>
          </w:rPr>
          <w:t>1</w:t>
        </w:r>
        <w:r>
          <w:fldChar w:fldCharType="end"/>
        </w:r>
      </w:p>
    </w:sdtContent>
  </w:sdt>
  <w:p w14:paraId="3A048CBB" w14:textId="77777777" w:rsidR="00355476" w:rsidRDefault="003554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77F30" w14:textId="77777777" w:rsidR="00572874" w:rsidRDefault="00572874" w:rsidP="00FB6C60">
      <w:r>
        <w:separator/>
      </w:r>
    </w:p>
  </w:footnote>
  <w:footnote w:type="continuationSeparator" w:id="0">
    <w:p w14:paraId="0D30D464" w14:textId="77777777" w:rsidR="00572874" w:rsidRDefault="00572874" w:rsidP="00FB6C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24058" w14:textId="5D690920" w:rsidR="00055EE5" w:rsidRDefault="00055EE5">
    <w:pPr>
      <w:pStyle w:val="Nagwek"/>
    </w:pPr>
    <w:r>
      <w:rPr>
        <w:rFonts w:ascii="Calibri" w:eastAsia="Calibri" w:hAnsi="Calibri" w:cs="Times New Roman"/>
        <w:noProof/>
        <w:sz w:val="22"/>
        <w:szCs w:val="22"/>
        <w:lang w:eastAsia="en-US"/>
      </w:rPr>
      <w:drawing>
        <wp:inline distT="0" distB="0" distL="0" distR="0" wp14:anchorId="100A6449" wp14:editId="2DAA1EC5">
          <wp:extent cx="5760720" cy="7315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DAC9794" w14:textId="77777777" w:rsidR="00355476" w:rsidRDefault="003554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29B463A8"/>
    <w:name w:val="WW8Num4"/>
    <w:lvl w:ilvl="0">
      <w:start w:val="1"/>
      <w:numFmt w:val="decimal"/>
      <w:lvlText w:val="%1."/>
      <w:lvlJc w:val="left"/>
      <w:pPr>
        <w:tabs>
          <w:tab w:val="num" w:pos="404"/>
        </w:tabs>
        <w:ind w:left="404" w:hanging="360"/>
      </w:pPr>
      <w:rPr>
        <w:rFonts w:cs="Times New Roman"/>
        <w:strike w:val="0"/>
        <w:color w:val="auto"/>
        <w:w w:val="92"/>
      </w:rPr>
    </w:lvl>
    <w:lvl w:ilvl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</w:lvl>
    <w:lvl w:ilvl="2">
      <w:start w:val="1"/>
      <w:numFmt w:val="lowerRoman"/>
      <w:lvlText w:val="%2.%3."/>
      <w:lvlJc w:val="right"/>
      <w:pPr>
        <w:tabs>
          <w:tab w:val="num" w:pos="1844"/>
        </w:tabs>
        <w:ind w:left="1844" w:hanging="180"/>
      </w:pPr>
    </w:lvl>
    <w:lvl w:ilvl="3">
      <w:start w:val="1"/>
      <w:numFmt w:val="decimal"/>
      <w:lvlText w:val="%2.%3.%4."/>
      <w:lvlJc w:val="left"/>
      <w:pPr>
        <w:tabs>
          <w:tab w:val="num" w:pos="2564"/>
        </w:tabs>
        <w:ind w:left="2564" w:hanging="360"/>
      </w:pPr>
    </w:lvl>
    <w:lvl w:ilvl="4">
      <w:start w:val="1"/>
      <w:numFmt w:val="lowerLetter"/>
      <w:lvlText w:val="%2.%3.%4.%5."/>
      <w:lvlJc w:val="left"/>
      <w:pPr>
        <w:tabs>
          <w:tab w:val="num" w:pos="3284"/>
        </w:tabs>
        <w:ind w:left="3284" w:hanging="360"/>
      </w:pPr>
    </w:lvl>
    <w:lvl w:ilvl="5">
      <w:start w:val="1"/>
      <w:numFmt w:val="lowerRoman"/>
      <w:lvlText w:val="%2.%3.%4.%5.%6."/>
      <w:lvlJc w:val="right"/>
      <w:pPr>
        <w:tabs>
          <w:tab w:val="num" w:pos="4004"/>
        </w:tabs>
        <w:ind w:left="4004" w:hanging="180"/>
      </w:pPr>
    </w:lvl>
    <w:lvl w:ilvl="6">
      <w:start w:val="1"/>
      <w:numFmt w:val="decimal"/>
      <w:lvlText w:val="%2.%3.%4.%5.%6.%7."/>
      <w:lvlJc w:val="left"/>
      <w:pPr>
        <w:tabs>
          <w:tab w:val="num" w:pos="4724"/>
        </w:tabs>
        <w:ind w:left="47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44"/>
        </w:tabs>
        <w:ind w:left="54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64"/>
        </w:tabs>
        <w:ind w:left="6164" w:hanging="180"/>
      </w:pPr>
    </w:lvl>
  </w:abstractNum>
  <w:abstractNum w:abstractNumId="2" w15:restartNumberingAfterBreak="0">
    <w:nsid w:val="00000005"/>
    <w:multiLevelType w:val="multilevel"/>
    <w:tmpl w:val="0902D29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A8E6FF6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  <w:b w:val="0"/>
        <w:bCs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8Num9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trike w:val="0"/>
        <w:d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color w:val="0066FF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9"/>
    <w:multiLevelType w:val="multilevel"/>
    <w:tmpl w:val="00000009"/>
    <w:name w:val="WW8Num1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A"/>
    <w:multiLevelType w:val="multilevel"/>
    <w:tmpl w:val="0000000A"/>
    <w:name w:val="WW8Num13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B"/>
    <w:multiLevelType w:val="multilevel"/>
    <w:tmpl w:val="47481E6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C"/>
    <w:multiLevelType w:val="multilevel"/>
    <w:tmpl w:val="945AAF14"/>
    <w:name w:val="WW8Num1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D"/>
    <w:multiLevelType w:val="multilevel"/>
    <w:tmpl w:val="E57A3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E"/>
    <w:multiLevelType w:val="multilevel"/>
    <w:tmpl w:val="0000000E"/>
    <w:lvl w:ilvl="0">
      <w:start w:val="1"/>
      <w:numFmt w:val="bullet"/>
      <w:lvlText w:val=""/>
      <w:lvlJc w:val="left"/>
      <w:pPr>
        <w:tabs>
          <w:tab w:val="num" w:pos="1131"/>
        </w:tabs>
        <w:ind w:left="113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91"/>
        </w:tabs>
        <w:ind w:left="149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51"/>
        </w:tabs>
        <w:ind w:left="185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211"/>
        </w:tabs>
        <w:ind w:left="221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71"/>
        </w:tabs>
        <w:ind w:left="257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31"/>
        </w:tabs>
        <w:ind w:left="293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91"/>
        </w:tabs>
        <w:ind w:left="329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51"/>
        </w:tabs>
        <w:ind w:left="365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011"/>
        </w:tabs>
        <w:ind w:left="4011" w:hanging="360"/>
      </w:pPr>
      <w:rPr>
        <w:rFonts w:ascii="OpenSymbol" w:hAnsi="OpenSymbol" w:cs="OpenSymbol"/>
      </w:r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C64620B"/>
    <w:multiLevelType w:val="hybridMultilevel"/>
    <w:tmpl w:val="984AC1AA"/>
    <w:lvl w:ilvl="0" w:tplc="86CA7DAC">
      <w:start w:val="1"/>
      <w:numFmt w:val="upperLetter"/>
      <w:lvlText w:val="%1."/>
      <w:lvlJc w:val="left"/>
      <w:pPr>
        <w:ind w:left="1779" w:hanging="360"/>
      </w:pPr>
      <w:rPr>
        <w:b/>
      </w:rPr>
    </w:lvl>
    <w:lvl w:ilvl="1" w:tplc="176A8030">
      <w:start w:val="1"/>
      <w:numFmt w:val="decimal"/>
      <w:lvlText w:val="%2."/>
      <w:lvlJc w:val="left"/>
      <w:pPr>
        <w:ind w:left="2499" w:hanging="360"/>
      </w:pPr>
      <w:rPr>
        <w:rFonts w:hint="default"/>
        <w:b w:val="0"/>
        <w:i w:val="0"/>
      </w:rPr>
    </w:lvl>
    <w:lvl w:ilvl="2" w:tplc="112AD64C">
      <w:start w:val="1"/>
      <w:numFmt w:val="decimal"/>
      <w:lvlText w:val="%3)"/>
      <w:lvlJc w:val="left"/>
      <w:pPr>
        <w:ind w:left="339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20E04"/>
    <w:multiLevelType w:val="hybridMultilevel"/>
    <w:tmpl w:val="D58E62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986433D"/>
    <w:multiLevelType w:val="hybridMultilevel"/>
    <w:tmpl w:val="6BBED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E11147"/>
    <w:multiLevelType w:val="hybridMultilevel"/>
    <w:tmpl w:val="6F2A08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0406360">
      <w:start w:val="1"/>
      <w:numFmt w:val="lowerLetter"/>
      <w:lvlText w:val="%2."/>
      <w:lvlJc w:val="left"/>
      <w:pPr>
        <w:ind w:left="1469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C6A5D13"/>
    <w:multiLevelType w:val="multilevel"/>
    <w:tmpl w:val="BADE668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1" w:hanging="360"/>
      </w:pPr>
      <w:rPr>
        <w:rFonts w:ascii="Arial" w:eastAsia="Times New Roman" w:hAnsi="Arial"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4422EA5"/>
    <w:multiLevelType w:val="hybridMultilevel"/>
    <w:tmpl w:val="7BC24800"/>
    <w:lvl w:ilvl="0" w:tplc="04150015">
      <w:start w:val="1"/>
      <w:numFmt w:val="upperLetter"/>
      <w:lvlText w:val="%1."/>
      <w:lvlJc w:val="left"/>
      <w:pPr>
        <w:ind w:left="1571" w:hanging="360"/>
      </w:pPr>
    </w:lvl>
    <w:lvl w:ilvl="1" w:tplc="47B8ACAE">
      <w:start w:val="1"/>
      <w:numFmt w:val="lowerLetter"/>
      <w:lvlText w:val="%2)"/>
      <w:lvlJc w:val="left"/>
      <w:pPr>
        <w:ind w:left="2291" w:hanging="360"/>
      </w:pPr>
      <w:rPr>
        <w:rFonts w:hint="default"/>
      </w:rPr>
    </w:lvl>
    <w:lvl w:ilvl="2" w:tplc="785CF784">
      <w:start w:val="1"/>
      <w:numFmt w:val="decimal"/>
      <w:pStyle w:val="zacznik"/>
      <w:lvlText w:val="%3."/>
      <w:lvlJc w:val="left"/>
      <w:pPr>
        <w:ind w:left="890" w:hanging="180"/>
      </w:pPr>
    </w:lvl>
    <w:lvl w:ilvl="3" w:tplc="DB1E9114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6514048B"/>
    <w:multiLevelType w:val="multilevel"/>
    <w:tmpl w:val="F7C8618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7BB3916"/>
    <w:multiLevelType w:val="hybridMultilevel"/>
    <w:tmpl w:val="F8FC6524"/>
    <w:lvl w:ilvl="0" w:tplc="04150001">
      <w:start w:val="1"/>
      <w:numFmt w:val="decimal"/>
      <w:lvlText w:val="%1."/>
      <w:lvlJc w:val="left"/>
      <w:pPr>
        <w:ind w:left="720" w:hanging="360"/>
      </w:pPr>
      <w:rPr>
        <w:rFonts w:ascii="OpenSymbol" w:hAnsi="OpenSymbol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225054"/>
    <w:multiLevelType w:val="hybridMultilevel"/>
    <w:tmpl w:val="EC983D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104018C"/>
    <w:multiLevelType w:val="hybridMultilevel"/>
    <w:tmpl w:val="2C26242E"/>
    <w:lvl w:ilvl="0" w:tplc="157E09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C553EE"/>
    <w:multiLevelType w:val="hybridMultilevel"/>
    <w:tmpl w:val="3956F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121507"/>
    <w:multiLevelType w:val="hybridMultilevel"/>
    <w:tmpl w:val="319C941C"/>
    <w:lvl w:ilvl="0" w:tplc="0415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600414FE">
      <w:start w:val="1"/>
      <w:numFmt w:val="ordinal"/>
      <w:lvlText w:val="3.%2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439602">
    <w:abstractNumId w:val="19"/>
  </w:num>
  <w:num w:numId="2" w16cid:durableId="144517996">
    <w:abstractNumId w:val="23"/>
  </w:num>
  <w:num w:numId="3" w16cid:durableId="117381595">
    <w:abstractNumId w:val="26"/>
  </w:num>
  <w:num w:numId="4" w16cid:durableId="1504052378">
    <w:abstractNumId w:val="20"/>
  </w:num>
  <w:num w:numId="5" w16cid:durableId="815686078">
    <w:abstractNumId w:val="13"/>
  </w:num>
  <w:num w:numId="6" w16cid:durableId="1700203904">
    <w:abstractNumId w:val="22"/>
  </w:num>
  <w:num w:numId="7" w16cid:durableId="1636715650">
    <w:abstractNumId w:val="21"/>
  </w:num>
  <w:num w:numId="8" w16cid:durableId="260727413">
    <w:abstractNumId w:val="15"/>
  </w:num>
  <w:num w:numId="9" w16cid:durableId="1708985527">
    <w:abstractNumId w:val="17"/>
  </w:num>
  <w:num w:numId="10" w16cid:durableId="1994486180">
    <w:abstractNumId w:val="25"/>
  </w:num>
  <w:num w:numId="11" w16cid:durableId="1399207957">
    <w:abstractNumId w:val="24"/>
  </w:num>
  <w:num w:numId="12" w16cid:durableId="1000696241">
    <w:abstractNumId w:val="16"/>
  </w:num>
  <w:num w:numId="13" w16cid:durableId="708577609">
    <w:abstractNumId w:val="0"/>
  </w:num>
  <w:num w:numId="14" w16cid:durableId="267929454">
    <w:abstractNumId w:val="1"/>
  </w:num>
  <w:num w:numId="15" w16cid:durableId="545482473">
    <w:abstractNumId w:val="2"/>
  </w:num>
  <w:num w:numId="16" w16cid:durableId="1012873864">
    <w:abstractNumId w:val="3"/>
  </w:num>
  <w:num w:numId="17" w16cid:durableId="142626971">
    <w:abstractNumId w:val="4"/>
  </w:num>
  <w:num w:numId="18" w16cid:durableId="2034070151">
    <w:abstractNumId w:val="5"/>
  </w:num>
  <w:num w:numId="19" w16cid:durableId="1240286126">
    <w:abstractNumId w:val="6"/>
  </w:num>
  <w:num w:numId="20" w16cid:durableId="1463965610">
    <w:abstractNumId w:val="7"/>
  </w:num>
  <w:num w:numId="21" w16cid:durableId="1416631924">
    <w:abstractNumId w:val="8"/>
  </w:num>
  <w:num w:numId="22" w16cid:durableId="878207798">
    <w:abstractNumId w:val="9"/>
  </w:num>
  <w:num w:numId="23" w16cid:durableId="1775520215">
    <w:abstractNumId w:val="10"/>
  </w:num>
  <w:num w:numId="24" w16cid:durableId="1022708953">
    <w:abstractNumId w:val="11"/>
  </w:num>
  <w:num w:numId="25" w16cid:durableId="1100563160">
    <w:abstractNumId w:val="14"/>
  </w:num>
  <w:num w:numId="26" w16cid:durableId="379591916">
    <w:abstractNumId w:val="12"/>
  </w:num>
  <w:num w:numId="27" w16cid:durableId="607393882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1132"/>
    <w:rsid w:val="00001888"/>
    <w:rsid w:val="000142FA"/>
    <w:rsid w:val="00022434"/>
    <w:rsid w:val="00027499"/>
    <w:rsid w:val="000323AE"/>
    <w:rsid w:val="00034302"/>
    <w:rsid w:val="00035F4E"/>
    <w:rsid w:val="00047FFB"/>
    <w:rsid w:val="00055EE5"/>
    <w:rsid w:val="000844DA"/>
    <w:rsid w:val="000906B0"/>
    <w:rsid w:val="00093027"/>
    <w:rsid w:val="000A4746"/>
    <w:rsid w:val="000A499D"/>
    <w:rsid w:val="000E11DA"/>
    <w:rsid w:val="000E48C9"/>
    <w:rsid w:val="000F1546"/>
    <w:rsid w:val="00123DA9"/>
    <w:rsid w:val="00145E21"/>
    <w:rsid w:val="0016123B"/>
    <w:rsid w:val="001620E5"/>
    <w:rsid w:val="0017280C"/>
    <w:rsid w:val="00194242"/>
    <w:rsid w:val="001A0EEC"/>
    <w:rsid w:val="001F5A67"/>
    <w:rsid w:val="001F62A5"/>
    <w:rsid w:val="00224062"/>
    <w:rsid w:val="00231E21"/>
    <w:rsid w:val="00253BE1"/>
    <w:rsid w:val="002613ED"/>
    <w:rsid w:val="00264495"/>
    <w:rsid w:val="002649CE"/>
    <w:rsid w:val="002907BC"/>
    <w:rsid w:val="0029494E"/>
    <w:rsid w:val="002A2304"/>
    <w:rsid w:val="002A3373"/>
    <w:rsid w:val="002B5563"/>
    <w:rsid w:val="002C1E16"/>
    <w:rsid w:val="002C417D"/>
    <w:rsid w:val="002E2195"/>
    <w:rsid w:val="002F671A"/>
    <w:rsid w:val="00303084"/>
    <w:rsid w:val="00310986"/>
    <w:rsid w:val="003228A2"/>
    <w:rsid w:val="00324FB0"/>
    <w:rsid w:val="003272EE"/>
    <w:rsid w:val="00355476"/>
    <w:rsid w:val="00384CB8"/>
    <w:rsid w:val="00387E3B"/>
    <w:rsid w:val="00392A99"/>
    <w:rsid w:val="00393526"/>
    <w:rsid w:val="003A698D"/>
    <w:rsid w:val="003D0E0B"/>
    <w:rsid w:val="003D67A3"/>
    <w:rsid w:val="003F237D"/>
    <w:rsid w:val="00401817"/>
    <w:rsid w:val="00401E87"/>
    <w:rsid w:val="00406EC5"/>
    <w:rsid w:val="0041635A"/>
    <w:rsid w:val="00420C53"/>
    <w:rsid w:val="00423359"/>
    <w:rsid w:val="0042637D"/>
    <w:rsid w:val="00433284"/>
    <w:rsid w:val="00435FC4"/>
    <w:rsid w:val="004433C3"/>
    <w:rsid w:val="004434C4"/>
    <w:rsid w:val="00444621"/>
    <w:rsid w:val="00471729"/>
    <w:rsid w:val="00475BB9"/>
    <w:rsid w:val="0048436D"/>
    <w:rsid w:val="004A591A"/>
    <w:rsid w:val="004C51DA"/>
    <w:rsid w:val="004D3899"/>
    <w:rsid w:val="00505593"/>
    <w:rsid w:val="005642B5"/>
    <w:rsid w:val="0056779C"/>
    <w:rsid w:val="00572856"/>
    <w:rsid w:val="00572874"/>
    <w:rsid w:val="00581BE9"/>
    <w:rsid w:val="005972A4"/>
    <w:rsid w:val="005A2D92"/>
    <w:rsid w:val="005A6FEC"/>
    <w:rsid w:val="005A742B"/>
    <w:rsid w:val="005D486B"/>
    <w:rsid w:val="005F3379"/>
    <w:rsid w:val="00603352"/>
    <w:rsid w:val="00615BF3"/>
    <w:rsid w:val="0063422C"/>
    <w:rsid w:val="00642189"/>
    <w:rsid w:val="00650A62"/>
    <w:rsid w:val="0066606B"/>
    <w:rsid w:val="0067544F"/>
    <w:rsid w:val="00675D9E"/>
    <w:rsid w:val="006A0607"/>
    <w:rsid w:val="006B3674"/>
    <w:rsid w:val="006B78AF"/>
    <w:rsid w:val="006C14F1"/>
    <w:rsid w:val="006C4778"/>
    <w:rsid w:val="006C5157"/>
    <w:rsid w:val="006C79A4"/>
    <w:rsid w:val="006F2FEC"/>
    <w:rsid w:val="00720113"/>
    <w:rsid w:val="00730D44"/>
    <w:rsid w:val="00752FB4"/>
    <w:rsid w:val="00761893"/>
    <w:rsid w:val="007642AB"/>
    <w:rsid w:val="00767C0A"/>
    <w:rsid w:val="007714CF"/>
    <w:rsid w:val="0077487C"/>
    <w:rsid w:val="00777D2A"/>
    <w:rsid w:val="007810D0"/>
    <w:rsid w:val="007853FB"/>
    <w:rsid w:val="0078785D"/>
    <w:rsid w:val="007A1C6C"/>
    <w:rsid w:val="007C00EE"/>
    <w:rsid w:val="007C4E64"/>
    <w:rsid w:val="007C6F74"/>
    <w:rsid w:val="007D3FE0"/>
    <w:rsid w:val="007E18C1"/>
    <w:rsid w:val="00807430"/>
    <w:rsid w:val="00842F4A"/>
    <w:rsid w:val="00843A59"/>
    <w:rsid w:val="00860E8C"/>
    <w:rsid w:val="00885E71"/>
    <w:rsid w:val="00897BEA"/>
    <w:rsid w:val="008A4BEC"/>
    <w:rsid w:val="008B3D28"/>
    <w:rsid w:val="008B3F57"/>
    <w:rsid w:val="008C1D15"/>
    <w:rsid w:val="008D5A63"/>
    <w:rsid w:val="008F42C7"/>
    <w:rsid w:val="008F510E"/>
    <w:rsid w:val="009108B3"/>
    <w:rsid w:val="00935252"/>
    <w:rsid w:val="0094418E"/>
    <w:rsid w:val="009450C4"/>
    <w:rsid w:val="00950001"/>
    <w:rsid w:val="00951747"/>
    <w:rsid w:val="009A5D28"/>
    <w:rsid w:val="009B19DC"/>
    <w:rsid w:val="009B4C4E"/>
    <w:rsid w:val="009C6353"/>
    <w:rsid w:val="009E3A6B"/>
    <w:rsid w:val="00A039D2"/>
    <w:rsid w:val="00A059BB"/>
    <w:rsid w:val="00A14242"/>
    <w:rsid w:val="00A30A4E"/>
    <w:rsid w:val="00A31132"/>
    <w:rsid w:val="00A3131D"/>
    <w:rsid w:val="00A35612"/>
    <w:rsid w:val="00A4508A"/>
    <w:rsid w:val="00A470F7"/>
    <w:rsid w:val="00A66A41"/>
    <w:rsid w:val="00A67C93"/>
    <w:rsid w:val="00A72CE1"/>
    <w:rsid w:val="00A81941"/>
    <w:rsid w:val="00A8586C"/>
    <w:rsid w:val="00A90D78"/>
    <w:rsid w:val="00AB3182"/>
    <w:rsid w:val="00AC3B78"/>
    <w:rsid w:val="00AE2440"/>
    <w:rsid w:val="00AE2FB9"/>
    <w:rsid w:val="00AF2172"/>
    <w:rsid w:val="00AF42DD"/>
    <w:rsid w:val="00B127A8"/>
    <w:rsid w:val="00B24239"/>
    <w:rsid w:val="00B32DC4"/>
    <w:rsid w:val="00B55132"/>
    <w:rsid w:val="00B71443"/>
    <w:rsid w:val="00B91065"/>
    <w:rsid w:val="00BA6AA0"/>
    <w:rsid w:val="00BB11BC"/>
    <w:rsid w:val="00BB53FA"/>
    <w:rsid w:val="00BD42F4"/>
    <w:rsid w:val="00BD48DD"/>
    <w:rsid w:val="00C445E8"/>
    <w:rsid w:val="00C44D88"/>
    <w:rsid w:val="00C47F28"/>
    <w:rsid w:val="00C60111"/>
    <w:rsid w:val="00C662FD"/>
    <w:rsid w:val="00C67172"/>
    <w:rsid w:val="00C92D4E"/>
    <w:rsid w:val="00CB112D"/>
    <w:rsid w:val="00CD7269"/>
    <w:rsid w:val="00CF00D4"/>
    <w:rsid w:val="00D036F2"/>
    <w:rsid w:val="00D10877"/>
    <w:rsid w:val="00D17D85"/>
    <w:rsid w:val="00D275FB"/>
    <w:rsid w:val="00D56FA4"/>
    <w:rsid w:val="00D76360"/>
    <w:rsid w:val="00D839F0"/>
    <w:rsid w:val="00D83F8E"/>
    <w:rsid w:val="00D91C91"/>
    <w:rsid w:val="00DA3BCD"/>
    <w:rsid w:val="00DA5DE7"/>
    <w:rsid w:val="00DB0149"/>
    <w:rsid w:val="00DB7804"/>
    <w:rsid w:val="00DC762F"/>
    <w:rsid w:val="00DD118E"/>
    <w:rsid w:val="00DD4635"/>
    <w:rsid w:val="00DE47DD"/>
    <w:rsid w:val="00DF71D4"/>
    <w:rsid w:val="00DF726A"/>
    <w:rsid w:val="00E00E6C"/>
    <w:rsid w:val="00E07E71"/>
    <w:rsid w:val="00E1119E"/>
    <w:rsid w:val="00E16B60"/>
    <w:rsid w:val="00E42D23"/>
    <w:rsid w:val="00E444B7"/>
    <w:rsid w:val="00E46B11"/>
    <w:rsid w:val="00E648BE"/>
    <w:rsid w:val="00E67573"/>
    <w:rsid w:val="00EA5026"/>
    <w:rsid w:val="00ED41D6"/>
    <w:rsid w:val="00ED76B2"/>
    <w:rsid w:val="00EF3E1F"/>
    <w:rsid w:val="00F00E00"/>
    <w:rsid w:val="00F012D2"/>
    <w:rsid w:val="00F116A5"/>
    <w:rsid w:val="00F147A0"/>
    <w:rsid w:val="00F354E2"/>
    <w:rsid w:val="00F8793C"/>
    <w:rsid w:val="00F90F43"/>
    <w:rsid w:val="00F94B90"/>
    <w:rsid w:val="00FA1E03"/>
    <w:rsid w:val="00FB1FBD"/>
    <w:rsid w:val="00FB55DC"/>
    <w:rsid w:val="00FB6C60"/>
    <w:rsid w:val="00FF2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991B"/>
  <w15:docId w15:val="{DAFB5867-BCCD-43E3-803B-D0BAE7F0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1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972A4"/>
    <w:pPr>
      <w:keepNext/>
      <w:widowControl/>
      <w:tabs>
        <w:tab w:val="left" w:pos="6150"/>
      </w:tabs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8"/>
      <w:szCs w:val="24"/>
    </w:rPr>
  </w:style>
  <w:style w:type="paragraph" w:styleId="Nagwek3">
    <w:name w:val="heading 3"/>
    <w:basedOn w:val="Normalny"/>
    <w:next w:val="Normalny"/>
    <w:link w:val="Nagwek3Znak"/>
    <w:qFormat/>
    <w:rsid w:val="005972A4"/>
    <w:pPr>
      <w:keepNext/>
      <w:widowControl/>
      <w:autoSpaceDE/>
      <w:autoSpaceDN/>
      <w:adjustRightInd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972A4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972A4"/>
    <w:pPr>
      <w:widowControl/>
      <w:autoSpaceDE/>
      <w:autoSpaceDN/>
      <w:adjustRightInd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A31132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FB55DC"/>
    <w:pPr>
      <w:widowControl/>
      <w:autoSpaceDE/>
      <w:autoSpaceDN/>
      <w:adjustRightInd/>
      <w:spacing w:line="360" w:lineRule="auto"/>
      <w:jc w:val="both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B55D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FB55DC"/>
    <w:rPr>
      <w:rFonts w:ascii="Arial" w:eastAsia="Arial" w:hAnsi="Arial" w:cs="Arial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FB55DC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B55DC"/>
    <w:pPr>
      <w:shd w:val="clear" w:color="auto" w:fill="FFFFFF"/>
      <w:autoSpaceDE/>
      <w:autoSpaceDN/>
      <w:adjustRightInd/>
      <w:spacing w:line="250" w:lineRule="exact"/>
      <w:ind w:hanging="980"/>
      <w:jc w:val="center"/>
    </w:pPr>
    <w:rPr>
      <w:rFonts w:eastAsia="Arial"/>
      <w:sz w:val="22"/>
      <w:szCs w:val="22"/>
      <w:lang w:eastAsia="en-US"/>
    </w:rPr>
  </w:style>
  <w:style w:type="paragraph" w:customStyle="1" w:styleId="Nagwek31">
    <w:name w:val="Nagłówek #3"/>
    <w:basedOn w:val="Normalny"/>
    <w:link w:val="Nagwek30"/>
    <w:rsid w:val="00FB55DC"/>
    <w:pPr>
      <w:shd w:val="clear" w:color="auto" w:fill="FFFFFF"/>
      <w:autoSpaceDE/>
      <w:autoSpaceDN/>
      <w:adjustRightInd/>
      <w:spacing w:after="300" w:line="0" w:lineRule="atLeast"/>
      <w:ind w:hanging="780"/>
      <w:jc w:val="both"/>
      <w:outlineLvl w:val="2"/>
    </w:pPr>
    <w:rPr>
      <w:rFonts w:eastAsia="Arial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B55DC"/>
    <w:pPr>
      <w:ind w:left="720"/>
      <w:contextualSpacing/>
    </w:pPr>
    <w:rPr>
      <w:rFonts w:ascii="Times New Roman" w:hAnsi="Times New Roman" w:cs="Times New Roman"/>
    </w:rPr>
  </w:style>
  <w:style w:type="paragraph" w:styleId="Zwykytekst">
    <w:name w:val="Plain Text"/>
    <w:basedOn w:val="Normalny"/>
    <w:link w:val="ZwykytekstZnak"/>
    <w:rsid w:val="00FB55DC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B55DC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acznik">
    <w:name w:val="załącznik"/>
    <w:basedOn w:val="Tekstpodstawowy"/>
    <w:autoRedefine/>
    <w:rsid w:val="00FB55DC"/>
    <w:pPr>
      <w:numPr>
        <w:ilvl w:val="2"/>
        <w:numId w:val="4"/>
      </w:numPr>
      <w:tabs>
        <w:tab w:val="left" w:pos="426"/>
      </w:tabs>
      <w:spacing w:line="240" w:lineRule="auto"/>
      <w:ind w:left="284" w:right="-157"/>
      <w:jc w:val="left"/>
    </w:pPr>
    <w:rPr>
      <w:rFonts w:ascii="Arial" w:hAnsi="Arial" w:cs="Arial"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rsid w:val="005972A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5972A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5972A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5972A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ormalnyWeb">
    <w:name w:val="Normal (Web)"/>
    <w:basedOn w:val="Normalny"/>
    <w:rsid w:val="005972A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C6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6C60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6C60"/>
    <w:rPr>
      <w:vertAlign w:val="superscript"/>
    </w:rPr>
  </w:style>
  <w:style w:type="paragraph" w:customStyle="1" w:styleId="Standardowy1">
    <w:name w:val="Standardowy1"/>
    <w:rsid w:val="00E46B1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B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BE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F00E00"/>
    <w:pPr>
      <w:suppressAutoHyphens/>
      <w:autoSpaceDE/>
      <w:autoSpaceDN/>
      <w:adjustRightInd/>
      <w:spacing w:line="100" w:lineRule="atLeast"/>
      <w:ind w:left="720"/>
    </w:pPr>
    <w:rPr>
      <w:rFonts w:ascii="Times New Roman" w:hAnsi="Times New Roman" w:cs="Times New Roman"/>
      <w:lang w:eastAsia="ar-SA"/>
    </w:rPr>
  </w:style>
  <w:style w:type="paragraph" w:styleId="Poprawka">
    <w:name w:val="Revision"/>
    <w:hidden/>
    <w:uiPriority w:val="99"/>
    <w:semiHidden/>
    <w:rsid w:val="00BB11BC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54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5476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54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476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2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26B4C-5AD6-43DF-9649-6BC338FC0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887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Adam Kończak</cp:lastModifiedBy>
  <cp:revision>5</cp:revision>
  <cp:lastPrinted>2019-03-22T15:54:00Z</cp:lastPrinted>
  <dcterms:created xsi:type="dcterms:W3CDTF">2019-06-27T08:40:00Z</dcterms:created>
  <dcterms:modified xsi:type="dcterms:W3CDTF">2022-06-10T13:13:00Z</dcterms:modified>
</cp:coreProperties>
</file>